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0412C" w14:textId="4101B47F" w:rsidR="00FF68D4" w:rsidRPr="00A5025C" w:rsidRDefault="00FF68D4" w:rsidP="00952FF7">
      <w:pPr>
        <w:tabs>
          <w:tab w:val="left" w:pos="2745"/>
        </w:tabs>
        <w:jc w:val="center"/>
        <w:rPr>
          <w:rFonts w:ascii="Times New Roman" w:eastAsia="Arial" w:hAnsi="Times New Roman" w:cs="Times New Roman"/>
          <w:b/>
          <w:sz w:val="23"/>
          <w:szCs w:val="23"/>
        </w:rPr>
      </w:pPr>
      <w:r w:rsidRPr="00A5025C">
        <w:rPr>
          <w:rFonts w:ascii="Times New Roman" w:eastAsia="Arial" w:hAnsi="Times New Roman" w:cs="Times New Roman"/>
          <w:b/>
          <w:sz w:val="23"/>
          <w:szCs w:val="23"/>
        </w:rPr>
        <w:t>PÁLYÁZATI FELHÍVÁS</w:t>
      </w:r>
    </w:p>
    <w:p w14:paraId="73E13363" w14:textId="3229C348" w:rsidR="00FF68D4" w:rsidRPr="00A5025C" w:rsidRDefault="00FF68D4" w:rsidP="00FF68D4">
      <w:pPr>
        <w:spacing w:line="0" w:lineRule="atLeast"/>
        <w:ind w:right="140"/>
        <w:jc w:val="center"/>
        <w:rPr>
          <w:rFonts w:ascii="Times New Roman" w:eastAsia="Arial" w:hAnsi="Times New Roman" w:cs="Times New Roman"/>
          <w:sz w:val="23"/>
          <w:szCs w:val="23"/>
        </w:rPr>
      </w:pPr>
      <w:r w:rsidRPr="00A5025C">
        <w:rPr>
          <w:rFonts w:ascii="Times New Roman" w:eastAsia="Arial" w:hAnsi="Times New Roman" w:cs="Times New Roman"/>
          <w:sz w:val="23"/>
          <w:szCs w:val="23"/>
        </w:rPr>
        <w:t xml:space="preserve">a Heves </w:t>
      </w:r>
      <w:r w:rsidR="00A5025C">
        <w:rPr>
          <w:rFonts w:ascii="Times New Roman" w:eastAsia="Arial" w:hAnsi="Times New Roman" w:cs="Times New Roman"/>
          <w:sz w:val="23"/>
          <w:szCs w:val="23"/>
        </w:rPr>
        <w:t>Várm</w:t>
      </w:r>
      <w:r w:rsidRPr="00A5025C">
        <w:rPr>
          <w:rFonts w:ascii="Times New Roman" w:eastAsia="Arial" w:hAnsi="Times New Roman" w:cs="Times New Roman"/>
          <w:sz w:val="23"/>
          <w:szCs w:val="23"/>
        </w:rPr>
        <w:t>egyei Vizsgaközpont</w:t>
      </w:r>
    </w:p>
    <w:p w14:paraId="217D474A" w14:textId="77777777" w:rsidR="00FF68D4" w:rsidRPr="00A5025C" w:rsidRDefault="00AA4748" w:rsidP="00FF68D4">
      <w:pPr>
        <w:spacing w:line="0" w:lineRule="atLeast"/>
        <w:ind w:right="140"/>
        <w:jc w:val="center"/>
        <w:rPr>
          <w:rFonts w:ascii="Times New Roman" w:eastAsia="Arial" w:hAnsi="Times New Roman" w:cs="Times New Roman"/>
          <w:sz w:val="23"/>
          <w:szCs w:val="23"/>
        </w:rPr>
      </w:pPr>
      <w:r w:rsidRPr="00A5025C">
        <w:rPr>
          <w:rFonts w:ascii="Times New Roman" w:eastAsia="Arial" w:hAnsi="Times New Roman" w:cs="Times New Roman"/>
          <w:b/>
          <w:sz w:val="23"/>
          <w:szCs w:val="23"/>
        </w:rPr>
        <w:t>J</w:t>
      </w:r>
      <w:r w:rsidR="00FF68D4" w:rsidRPr="00A5025C">
        <w:rPr>
          <w:rFonts w:ascii="Times New Roman" w:eastAsia="Arial" w:hAnsi="Times New Roman" w:cs="Times New Roman"/>
          <w:b/>
          <w:sz w:val="23"/>
          <w:szCs w:val="23"/>
        </w:rPr>
        <w:t>egyzői névjegyzékébe</w:t>
      </w:r>
      <w:r w:rsidR="00FF68D4" w:rsidRPr="00A5025C">
        <w:rPr>
          <w:rFonts w:ascii="Times New Roman" w:eastAsia="Arial" w:hAnsi="Times New Roman" w:cs="Times New Roman"/>
          <w:sz w:val="23"/>
          <w:szCs w:val="23"/>
        </w:rPr>
        <w:t xml:space="preserve"> történő jelentkezéshez</w:t>
      </w:r>
    </w:p>
    <w:p w14:paraId="2834EA18" w14:textId="17637D35" w:rsidR="002A3408" w:rsidRPr="00A5025C" w:rsidRDefault="002A3408" w:rsidP="009C4829">
      <w:pPr>
        <w:spacing w:line="290" w:lineRule="auto"/>
        <w:ind w:right="120"/>
        <w:jc w:val="both"/>
        <w:rPr>
          <w:rFonts w:ascii="Times New Roman" w:eastAsia="Arial" w:hAnsi="Times New Roman" w:cs="Times New Roman"/>
          <w:sz w:val="23"/>
          <w:szCs w:val="23"/>
        </w:rPr>
      </w:pPr>
    </w:p>
    <w:p w14:paraId="1EE05443" w14:textId="68B20D43" w:rsidR="00FF68D4" w:rsidRPr="0050786A" w:rsidRDefault="009C4829" w:rsidP="009C4829">
      <w:pPr>
        <w:spacing w:line="290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 xml:space="preserve">A </w:t>
      </w:r>
      <w:r w:rsidR="000543A6" w:rsidRPr="0050786A">
        <w:rPr>
          <w:rFonts w:ascii="Times New Roman" w:eastAsia="Arial" w:hAnsi="Times New Roman" w:cs="Times New Roman"/>
          <w:sz w:val="24"/>
          <w:szCs w:val="24"/>
        </w:rPr>
        <w:t xml:space="preserve">Heves </w:t>
      </w:r>
      <w:r w:rsidR="00A5025C" w:rsidRPr="0050786A">
        <w:rPr>
          <w:rFonts w:ascii="Times New Roman" w:eastAsia="Arial" w:hAnsi="Times New Roman" w:cs="Times New Roman"/>
          <w:sz w:val="24"/>
          <w:szCs w:val="24"/>
        </w:rPr>
        <w:t>Várm</w:t>
      </w:r>
      <w:r w:rsidR="000543A6" w:rsidRPr="0050786A">
        <w:rPr>
          <w:rFonts w:ascii="Times New Roman" w:eastAsia="Arial" w:hAnsi="Times New Roman" w:cs="Times New Roman"/>
          <w:sz w:val="24"/>
          <w:szCs w:val="24"/>
        </w:rPr>
        <w:t xml:space="preserve">egyei Vizsgaközpont </w:t>
      </w:r>
      <w:r w:rsidR="004E3297" w:rsidRPr="0050786A">
        <w:rPr>
          <w:rFonts w:ascii="Times New Roman" w:eastAsia="Arial" w:hAnsi="Times New Roman" w:cs="Times New Roman"/>
          <w:sz w:val="24"/>
          <w:szCs w:val="24"/>
        </w:rPr>
        <w:t>új</w:t>
      </w:r>
      <w:r w:rsidR="000543A6" w:rsidRPr="0050786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Pr="0050786A">
        <w:rPr>
          <w:rFonts w:ascii="Times New Roman" w:eastAsia="Arial" w:hAnsi="Times New Roman" w:cs="Times New Roman"/>
          <w:sz w:val="24"/>
          <w:szCs w:val="24"/>
        </w:rPr>
        <w:t>pályázati felhívást tesz közzé jegyzői névjegyzé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kének bővítésére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. </w:t>
      </w:r>
    </w:p>
    <w:p w14:paraId="1F0D5081" w14:textId="77777777" w:rsidR="00FF68D4" w:rsidRPr="0050786A" w:rsidRDefault="00FF68D4" w:rsidP="008139AE">
      <w:pPr>
        <w:spacing w:line="348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D62740" w14:textId="6E2CDFE0" w:rsidR="004A1C29" w:rsidRPr="0050786A" w:rsidRDefault="00FF68D4" w:rsidP="004A1C29">
      <w:pPr>
        <w:spacing w:line="288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 xml:space="preserve">A szakképzésről szóló törvény végrehajtásáról szóló 12/2020. (II. 7.) Korm. rendelet 274. § értelmében a Heves </w:t>
      </w:r>
      <w:r w:rsidR="00A5025C" w:rsidRPr="0050786A">
        <w:rPr>
          <w:rFonts w:ascii="Times New Roman" w:eastAsia="Arial" w:hAnsi="Times New Roman" w:cs="Times New Roman"/>
          <w:sz w:val="24"/>
          <w:szCs w:val="24"/>
        </w:rPr>
        <w:t>Várm</w:t>
      </w:r>
      <w:r w:rsidRPr="0050786A">
        <w:rPr>
          <w:rFonts w:ascii="Times New Roman" w:eastAsia="Arial" w:hAnsi="Times New Roman" w:cs="Times New Roman"/>
          <w:sz w:val="24"/>
          <w:szCs w:val="24"/>
        </w:rPr>
        <w:t>egyei Vizsgaközpont Jegyzői névjegyzékébe az alábbi feladatok ellátására lehet pályázni.</w:t>
      </w:r>
    </w:p>
    <w:p w14:paraId="1EAC998B" w14:textId="3632E068" w:rsidR="008A5BA9" w:rsidRPr="0050786A" w:rsidRDefault="00FF68D4" w:rsidP="004A1C29">
      <w:pPr>
        <w:spacing w:line="288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vizsga jegyzője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vizsga előkészítésével, lefolytatásával és lezárásával kapcsolatos írásbeli, doku</w:t>
      </w:r>
      <w:r w:rsidR="008A5BA9" w:rsidRPr="0050786A">
        <w:rPr>
          <w:rFonts w:ascii="Times New Roman" w:eastAsia="Arial" w:hAnsi="Times New Roman" w:cs="Times New Roman"/>
          <w:sz w:val="24"/>
          <w:szCs w:val="24"/>
        </w:rPr>
        <w:t>mentálási feladatokat látja el.</w:t>
      </w:r>
    </w:p>
    <w:p w14:paraId="58D7B698" w14:textId="77777777" w:rsidR="009E2F5C" w:rsidRPr="0050786A" w:rsidRDefault="009E2F5C" w:rsidP="004A1C29">
      <w:pPr>
        <w:spacing w:line="288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5E8B346C" w14:textId="77777777" w:rsidR="00FF68D4" w:rsidRPr="0050786A" w:rsidRDefault="00FF68D4" w:rsidP="004A1C29">
      <w:pPr>
        <w:spacing w:line="288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E feladatkörében:</w:t>
      </w:r>
    </w:p>
    <w:p w14:paraId="1D6705A7" w14:textId="77777777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vezeti a vizsgajegyzőkönyvet,</w:t>
      </w:r>
    </w:p>
    <w:p w14:paraId="14509929" w14:textId="7EF9DE91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összesíti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vizsga részeredményeit,</w:t>
      </w:r>
    </w:p>
    <w:p w14:paraId="731063ED" w14:textId="77777777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kitölti és vezeti a vizsgatörzslapot,</w:t>
      </w:r>
    </w:p>
    <w:p w14:paraId="56D6777A" w14:textId="52DC4DD8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kitölti az oklevelet, illetve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bizonyítványt,</w:t>
      </w:r>
    </w:p>
    <w:p w14:paraId="7CB2713D" w14:textId="68A34A55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elvégzi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vizsgával kapcsolatos egyéb adminisztratív teendőket,</w:t>
      </w:r>
    </w:p>
    <w:p w14:paraId="64AF1CE8" w14:textId="5B678A2D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felelős a vizsgatörzslap és az oklevél, illetve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bizonyítvány adatainak összeolvasásáért, egyezéséért,</w:t>
      </w:r>
    </w:p>
    <w:p w14:paraId="2CF4D1EA" w14:textId="6863F689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gondoskodik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vizsga lezárását követően a szakmai</w:t>
      </w:r>
      <w:r w:rsidR="0050786A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vizsga dokumentumainak a vizsgabizottság által történő hitelesítéséről, valamint</w:t>
      </w:r>
    </w:p>
    <w:p w14:paraId="4725CB7C" w14:textId="05908DDF" w:rsidR="00FF68D4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gondoskodik a szakmai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vizsga lezárását követően az elektronikus adatszolgáltatási kötelezettség teljesítéséről.</w:t>
      </w:r>
    </w:p>
    <w:p w14:paraId="0FFC26D9" w14:textId="77777777" w:rsidR="00FF68D4" w:rsidRPr="0050786A" w:rsidRDefault="00FF68D4" w:rsidP="008139AE">
      <w:pPr>
        <w:spacing w:line="355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6AFB4B" w14:textId="77777777" w:rsidR="00FF68D4" w:rsidRPr="0050786A" w:rsidRDefault="00FF68D4" w:rsidP="008139AE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0786A">
        <w:rPr>
          <w:rFonts w:ascii="Times New Roman" w:eastAsia="Arial" w:hAnsi="Times New Roman" w:cs="Times New Roman"/>
          <w:b/>
          <w:sz w:val="24"/>
          <w:szCs w:val="24"/>
        </w:rPr>
        <w:t>A pályázaton történő részvétel feltételei</w:t>
      </w:r>
    </w:p>
    <w:p w14:paraId="3E374962" w14:textId="77777777" w:rsidR="00FF68D4" w:rsidRPr="0050786A" w:rsidRDefault="00FF68D4" w:rsidP="008139AE">
      <w:pPr>
        <w:spacing w:line="212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0705F9" w14:textId="42B5AE0A" w:rsidR="00FF68D4" w:rsidRPr="0050786A" w:rsidRDefault="00FF68D4" w:rsidP="008139AE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Pályázatot az nyújthat be, aki:</w:t>
      </w:r>
    </w:p>
    <w:p w14:paraId="4EE2A055" w14:textId="77777777" w:rsidR="009E2F5C" w:rsidRPr="0050786A" w:rsidRDefault="009E2F5C" w:rsidP="008139AE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2A7D0557" w14:textId="77777777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legalább érettségi végzettséggel rendelkezik,</w:t>
      </w:r>
    </w:p>
    <w:p w14:paraId="194292F4" w14:textId="77777777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cselekvőképes,</w:t>
      </w:r>
    </w:p>
    <w:p w14:paraId="2A0C64E5" w14:textId="77777777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büntetlen előéletű és nem áll tevékenység folytatását kizáró foglalkozástól eltiltás hatálya alatt,</w:t>
      </w:r>
    </w:p>
    <w:p w14:paraId="38877F42" w14:textId="77777777" w:rsidR="00324F6C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hozzájárul személyi adatai névjegyzékben v</w:t>
      </w:r>
      <w:r w:rsidR="00324F6C" w:rsidRPr="0050786A">
        <w:rPr>
          <w:rFonts w:ascii="Times New Roman" w:eastAsia="Arial" w:hAnsi="Times New Roman" w:cs="Times New Roman"/>
          <w:sz w:val="24"/>
          <w:szCs w:val="24"/>
        </w:rPr>
        <w:t>aló közzétételéhez, kezeléséhez,</w:t>
      </w:r>
    </w:p>
    <w:p w14:paraId="4129C731" w14:textId="7882ED0F" w:rsidR="00FF68D4" w:rsidRPr="0050786A" w:rsidRDefault="00FF68D4" w:rsidP="00324F6C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a pályázaton előnyt jelent korábbi szakmai</w:t>
      </w:r>
      <w:r w:rsidR="00094494" w:rsidRPr="0050786A">
        <w:rPr>
          <w:rFonts w:ascii="Times New Roman" w:eastAsia="Arial" w:hAnsi="Times New Roman" w:cs="Times New Roman"/>
          <w:sz w:val="24"/>
          <w:szCs w:val="24"/>
        </w:rPr>
        <w:t>/képesítő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 vizsgá(ko)n szerzett jegyzői tapasztalat.</w:t>
      </w:r>
    </w:p>
    <w:p w14:paraId="7ACB6FD3" w14:textId="77777777" w:rsidR="00FF68D4" w:rsidRPr="0050786A" w:rsidRDefault="00FF68D4" w:rsidP="008139AE">
      <w:pPr>
        <w:spacing w:line="200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8DE75D" w14:textId="64E72E56" w:rsidR="00FF68D4" w:rsidRPr="0050786A" w:rsidRDefault="00FF68D4" w:rsidP="008139AE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0786A">
        <w:rPr>
          <w:rFonts w:ascii="Times New Roman" w:eastAsia="Arial" w:hAnsi="Times New Roman" w:cs="Times New Roman"/>
          <w:b/>
          <w:sz w:val="24"/>
          <w:szCs w:val="24"/>
        </w:rPr>
        <w:t>A Jegyzői névjegyzékbe kerülés után, konkrét vizsgára történő megbízás további feltételei</w:t>
      </w:r>
      <w:r w:rsidR="009E2F5C" w:rsidRPr="0050786A">
        <w:rPr>
          <w:rFonts w:ascii="Times New Roman" w:eastAsia="Arial" w:hAnsi="Times New Roman" w:cs="Times New Roman"/>
          <w:b/>
          <w:sz w:val="24"/>
          <w:szCs w:val="24"/>
        </w:rPr>
        <w:t>:</w:t>
      </w:r>
    </w:p>
    <w:p w14:paraId="13E9915B" w14:textId="77777777" w:rsidR="009E2F5C" w:rsidRPr="0050786A" w:rsidRDefault="009E2F5C" w:rsidP="008139AE">
      <w:pPr>
        <w:spacing w:line="0" w:lineRule="atLeast"/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CBC1800" w14:textId="60EAC114" w:rsidR="00111AAE" w:rsidRPr="0050786A" w:rsidRDefault="00111AAE" w:rsidP="00111AAE">
      <w:pPr>
        <w:numPr>
          <w:ilvl w:val="0"/>
          <w:numId w:val="6"/>
        </w:numPr>
        <w:tabs>
          <w:tab w:val="left" w:pos="720"/>
        </w:tabs>
        <w:spacing w:line="288" w:lineRule="auto"/>
        <w:ind w:left="780" w:right="140" w:hanging="346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A</w:t>
      </w:r>
      <w:r w:rsidR="00FF68D4" w:rsidRPr="0050786A">
        <w:rPr>
          <w:rFonts w:ascii="Times New Roman" w:eastAsia="Arial" w:hAnsi="Times New Roman" w:cs="Times New Roman"/>
          <w:sz w:val="24"/>
          <w:szCs w:val="24"/>
        </w:rPr>
        <w:t xml:space="preserve"> Jegyzői névjegyzékben szereplő személyeknek a nyilvántartásba vételt követő 1 éven belül, de legkésőbb az első megbízást megelőzően,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FF68D4" w:rsidRPr="0050786A">
        <w:rPr>
          <w:rFonts w:ascii="Times New Roman" w:eastAsia="Arial" w:hAnsi="Times New Roman" w:cs="Times New Roman"/>
          <w:sz w:val="24"/>
          <w:szCs w:val="24"/>
        </w:rPr>
        <w:t>a jegyzői feladatokkal kapcsolatos ismeretátadó</w:t>
      </w:r>
      <w:r w:rsidR="002A3408" w:rsidRPr="0050786A">
        <w:rPr>
          <w:rFonts w:ascii="Times New Roman" w:eastAsia="Arial" w:hAnsi="Times New Roman" w:cs="Times New Roman"/>
          <w:sz w:val="24"/>
          <w:szCs w:val="24"/>
        </w:rPr>
        <w:t>, online belső</w:t>
      </w:r>
      <w:r w:rsidR="00FF68D4" w:rsidRPr="0050786A">
        <w:rPr>
          <w:rFonts w:ascii="Times New Roman" w:eastAsia="Arial" w:hAnsi="Times New Roman" w:cs="Times New Roman"/>
          <w:sz w:val="24"/>
          <w:szCs w:val="24"/>
        </w:rPr>
        <w:t xml:space="preserve"> képzésen kell részt venniük.</w:t>
      </w:r>
    </w:p>
    <w:p w14:paraId="06F19A62" w14:textId="6BD0DFF0" w:rsidR="00FF68D4" w:rsidRPr="0050786A" w:rsidRDefault="00FF68D4" w:rsidP="00111AAE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 xml:space="preserve">A Heves </w:t>
      </w:r>
      <w:r w:rsidR="00A5025C" w:rsidRPr="0050786A">
        <w:rPr>
          <w:rFonts w:ascii="Times New Roman" w:eastAsia="Arial" w:hAnsi="Times New Roman" w:cs="Times New Roman"/>
          <w:sz w:val="24"/>
          <w:szCs w:val="24"/>
        </w:rPr>
        <w:t>Várm</w:t>
      </w:r>
      <w:r w:rsidRPr="0050786A">
        <w:rPr>
          <w:rFonts w:ascii="Times New Roman" w:eastAsia="Arial" w:hAnsi="Times New Roman" w:cs="Times New Roman"/>
          <w:sz w:val="24"/>
          <w:szCs w:val="24"/>
        </w:rPr>
        <w:t>egyei Vizsgaközpont nyilatkozatait aláírásával el kell fogadnia.</w:t>
      </w:r>
    </w:p>
    <w:p w14:paraId="7DBC681B" w14:textId="77777777" w:rsidR="00D50048" w:rsidRPr="00A5025C" w:rsidRDefault="00D50048" w:rsidP="008139AE">
      <w:pPr>
        <w:spacing w:line="0" w:lineRule="atLeast"/>
        <w:jc w:val="both"/>
        <w:rPr>
          <w:rFonts w:ascii="Times New Roman" w:eastAsia="Arial" w:hAnsi="Times New Roman" w:cs="Times New Roman"/>
          <w:b/>
          <w:sz w:val="23"/>
          <w:szCs w:val="23"/>
        </w:rPr>
      </w:pPr>
    </w:p>
    <w:p w14:paraId="3FF2D117" w14:textId="51CD3E20" w:rsidR="00FF68D4" w:rsidRPr="00A5025C" w:rsidRDefault="00FF68D4" w:rsidP="008139AE">
      <w:pPr>
        <w:spacing w:line="0" w:lineRule="atLeast"/>
        <w:jc w:val="both"/>
        <w:rPr>
          <w:rFonts w:ascii="Times New Roman" w:eastAsia="Arial" w:hAnsi="Times New Roman" w:cs="Times New Roman"/>
          <w:b/>
          <w:sz w:val="23"/>
          <w:szCs w:val="23"/>
        </w:rPr>
      </w:pPr>
      <w:r w:rsidRPr="00A5025C">
        <w:rPr>
          <w:rFonts w:ascii="Times New Roman" w:eastAsia="Arial" w:hAnsi="Times New Roman" w:cs="Times New Roman"/>
          <w:b/>
          <w:sz w:val="23"/>
          <w:szCs w:val="23"/>
        </w:rPr>
        <w:t>A pályázat benyújtásának menete</w:t>
      </w:r>
    </w:p>
    <w:p w14:paraId="614C2DCE" w14:textId="77777777" w:rsidR="00FF68D4" w:rsidRPr="00A5025C" w:rsidRDefault="00FF68D4" w:rsidP="008139AE">
      <w:pPr>
        <w:spacing w:line="200" w:lineRule="exact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14:paraId="07E7DFEF" w14:textId="12FF2BAF" w:rsidR="002A3408" w:rsidRDefault="002A3408" w:rsidP="002A3408">
      <w:pPr>
        <w:spacing w:line="291" w:lineRule="auto"/>
        <w:ind w:right="1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A5025C">
        <w:rPr>
          <w:rFonts w:ascii="Times New Roman" w:eastAsia="Arial" w:hAnsi="Times New Roman" w:cs="Times New Roman"/>
          <w:sz w:val="24"/>
          <w:szCs w:val="24"/>
        </w:rPr>
        <w:t xml:space="preserve">A pályázónak a felhívás mellékleteként megtalálható </w:t>
      </w:r>
      <w:r w:rsidRPr="00A5025C">
        <w:rPr>
          <w:rFonts w:ascii="Times New Roman" w:eastAsia="Arial" w:hAnsi="Times New Roman" w:cs="Times New Roman"/>
          <w:b/>
          <w:sz w:val="24"/>
          <w:szCs w:val="24"/>
        </w:rPr>
        <w:t>2. számú regisztrációs adatlapot saját kezűleg aláírva</w:t>
      </w:r>
      <w:r w:rsidR="008F36E6">
        <w:rPr>
          <w:rFonts w:ascii="Times New Roman" w:eastAsia="Arial" w:hAnsi="Times New Roman" w:cs="Times New Roman"/>
          <w:b/>
          <w:sz w:val="24"/>
          <w:szCs w:val="24"/>
        </w:rPr>
        <w:t xml:space="preserve"> vagy elektronikus hitelesítéssel ellátva</w:t>
      </w:r>
      <w:r w:rsidRPr="00A5025C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Pr="00A5025C">
        <w:rPr>
          <w:rFonts w:ascii="Times New Roman" w:eastAsia="Arial" w:hAnsi="Times New Roman" w:cs="Times New Roman"/>
          <w:sz w:val="24"/>
          <w:szCs w:val="24"/>
        </w:rPr>
        <w:t>szükséges benyújtani a kötelező mellékletekkel együtt</w:t>
      </w:r>
      <w:r w:rsidR="0050786A">
        <w:rPr>
          <w:rFonts w:ascii="Times New Roman" w:eastAsia="Arial" w:hAnsi="Times New Roman" w:cs="Times New Roman"/>
          <w:sz w:val="24"/>
          <w:szCs w:val="24"/>
        </w:rPr>
        <w:t>.</w:t>
      </w:r>
      <w:r w:rsidRPr="00A5025C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50786A">
        <w:rPr>
          <w:rFonts w:ascii="Times New Roman" w:eastAsia="Arial" w:hAnsi="Times New Roman" w:cs="Times New Roman"/>
          <w:sz w:val="24"/>
          <w:szCs w:val="24"/>
        </w:rPr>
        <w:t>E</w:t>
      </w:r>
      <w:r w:rsidRPr="00A5025C">
        <w:rPr>
          <w:rFonts w:ascii="Times New Roman" w:eastAsia="Arial" w:hAnsi="Times New Roman" w:cs="Times New Roman"/>
          <w:sz w:val="24"/>
          <w:szCs w:val="24"/>
        </w:rPr>
        <w:t xml:space="preserve">lektronikus levélben </w:t>
      </w:r>
      <w:r w:rsidRPr="00A5025C">
        <w:rPr>
          <w:rFonts w:ascii="Times New Roman" w:eastAsia="Arial" w:hAnsi="Times New Roman" w:cs="Times New Roman"/>
          <w:b/>
          <w:sz w:val="24"/>
          <w:szCs w:val="24"/>
        </w:rPr>
        <w:t>(Pdf. formátumban)</w:t>
      </w:r>
      <w:r w:rsidRPr="00A5025C">
        <w:rPr>
          <w:rFonts w:ascii="Times New Roman" w:eastAsia="Arial" w:hAnsi="Times New Roman" w:cs="Times New Roman"/>
          <w:sz w:val="24"/>
          <w:szCs w:val="24"/>
        </w:rPr>
        <w:t xml:space="preserve"> a </w:t>
      </w:r>
      <w:hyperlink r:id="rId7" w:history="1">
        <w:r w:rsidRPr="00A5025C">
          <w:rPr>
            <w:rStyle w:val="Hiperhivatkozs"/>
            <w:rFonts w:ascii="Times New Roman" w:eastAsia="Arial" w:hAnsi="Times New Roman" w:cs="Times New Roman"/>
            <w:sz w:val="24"/>
            <w:szCs w:val="24"/>
          </w:rPr>
          <w:t>vizsgakozpont@hmszc.hu</w:t>
        </w:r>
      </w:hyperlink>
      <w:r w:rsidRPr="00A5025C">
        <w:rPr>
          <w:rFonts w:ascii="Times New Roman" w:hAnsi="Times New Roman" w:cs="Times New Roman"/>
          <w:sz w:val="24"/>
          <w:szCs w:val="24"/>
        </w:rPr>
        <w:t xml:space="preserve"> </w:t>
      </w:r>
      <w:r w:rsidRPr="00A5025C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e-mail címre, </w:t>
      </w:r>
      <w:r w:rsidRPr="00A5025C">
        <w:rPr>
          <w:rFonts w:ascii="Times New Roman" w:eastAsia="Arial" w:hAnsi="Times New Roman" w:cs="Times New Roman"/>
          <w:b/>
          <w:color w:val="000000"/>
          <w:sz w:val="24"/>
          <w:szCs w:val="24"/>
        </w:rPr>
        <w:t>vagy</w:t>
      </w:r>
      <w:r w:rsidRPr="00A5025C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A5025C">
        <w:rPr>
          <w:rFonts w:ascii="Times New Roman" w:eastAsia="Arial" w:hAnsi="Times New Roman" w:cs="Times New Roman"/>
          <w:b/>
          <w:color w:val="000000"/>
          <w:sz w:val="24"/>
          <w:szCs w:val="24"/>
        </w:rPr>
        <w:t>eredeti aláírással ellátva</w:t>
      </w:r>
      <w:r w:rsidRPr="00A5025C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papír alapon a </w:t>
      </w:r>
      <w:r w:rsidRPr="00A5025C">
        <w:rPr>
          <w:rFonts w:ascii="Times New Roman" w:eastAsia="Arial" w:hAnsi="Times New Roman" w:cs="Times New Roman"/>
          <w:sz w:val="24"/>
          <w:szCs w:val="24"/>
        </w:rPr>
        <w:t xml:space="preserve">Heves </w:t>
      </w:r>
      <w:r w:rsidR="00A5025C">
        <w:rPr>
          <w:rFonts w:ascii="Times New Roman" w:eastAsia="Arial" w:hAnsi="Times New Roman" w:cs="Times New Roman"/>
          <w:sz w:val="24"/>
          <w:szCs w:val="24"/>
        </w:rPr>
        <w:t>Várm</w:t>
      </w:r>
      <w:r w:rsidRPr="00A5025C">
        <w:rPr>
          <w:rFonts w:ascii="Times New Roman" w:eastAsia="Arial" w:hAnsi="Times New Roman" w:cs="Times New Roman"/>
          <w:sz w:val="24"/>
          <w:szCs w:val="24"/>
        </w:rPr>
        <w:t xml:space="preserve">egyei </w:t>
      </w:r>
      <w:r w:rsidRPr="00A5025C">
        <w:rPr>
          <w:rFonts w:ascii="Times New Roman" w:eastAsia="Arial" w:hAnsi="Times New Roman" w:cs="Times New Roman"/>
          <w:color w:val="000000"/>
          <w:sz w:val="24"/>
          <w:szCs w:val="24"/>
        </w:rPr>
        <w:t>Vizsgaközpont címére: 3300 Eger, Kertész u. 128.</w:t>
      </w:r>
    </w:p>
    <w:p w14:paraId="3EAC0F05" w14:textId="77777777" w:rsidR="009E2F5C" w:rsidRPr="00A5025C" w:rsidRDefault="009E2F5C" w:rsidP="002A3408">
      <w:pPr>
        <w:spacing w:line="291" w:lineRule="auto"/>
        <w:ind w:right="120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</w:p>
    <w:p w14:paraId="4286187E" w14:textId="29A9E7C9" w:rsidR="00FF68D4" w:rsidRPr="00A5025C" w:rsidRDefault="002A3408" w:rsidP="002A3408">
      <w:pPr>
        <w:spacing w:line="290" w:lineRule="auto"/>
        <w:ind w:right="20"/>
        <w:jc w:val="both"/>
        <w:rPr>
          <w:rFonts w:ascii="Times New Roman" w:eastAsia="Arial" w:hAnsi="Times New Roman" w:cs="Times New Roman"/>
          <w:color w:val="000000"/>
          <w:sz w:val="23"/>
          <w:szCs w:val="23"/>
        </w:rPr>
      </w:pPr>
      <w:r w:rsidRPr="00A5025C">
        <w:rPr>
          <w:rFonts w:ascii="Times New Roman" w:eastAsia="Arial" w:hAnsi="Times New Roman" w:cs="Times New Roman"/>
          <w:color w:val="000000"/>
          <w:sz w:val="24"/>
          <w:szCs w:val="24"/>
          <w:u w:val="single"/>
        </w:rPr>
        <w:t>Az e-mail és a levél tárgyában kérjük feltüntetni:</w:t>
      </w:r>
      <w:r w:rsidRPr="00A5025C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 </w:t>
      </w:r>
      <w:r w:rsidRPr="00A5025C">
        <w:rPr>
          <w:rFonts w:ascii="Times New Roman" w:eastAsia="Arial" w:hAnsi="Times New Roman" w:cs="Times New Roman"/>
          <w:b/>
          <w:color w:val="000000"/>
          <w:sz w:val="24"/>
          <w:szCs w:val="24"/>
        </w:rPr>
        <w:t>„</w:t>
      </w:r>
      <w:r w:rsidR="00562924" w:rsidRPr="00A5025C">
        <w:rPr>
          <w:rFonts w:ascii="Times New Roman" w:eastAsia="Arial" w:hAnsi="Times New Roman" w:cs="Times New Roman"/>
          <w:b/>
          <w:color w:val="000000"/>
          <w:sz w:val="23"/>
          <w:szCs w:val="23"/>
        </w:rPr>
        <w:t>Jegyzői névjegyzék</w:t>
      </w:r>
      <w:r w:rsidR="00562924" w:rsidRPr="00A5025C">
        <w:rPr>
          <w:rFonts w:ascii="Times New Roman" w:eastAsia="Arial" w:hAnsi="Times New Roman" w:cs="Times New Roman"/>
          <w:color w:val="000000"/>
          <w:sz w:val="23"/>
          <w:szCs w:val="23"/>
        </w:rPr>
        <w:t>”</w:t>
      </w:r>
      <w:r w:rsidR="00F21230" w:rsidRPr="00A5025C">
        <w:rPr>
          <w:rFonts w:ascii="Times New Roman" w:eastAsia="Arial" w:hAnsi="Times New Roman" w:cs="Times New Roman"/>
          <w:color w:val="000000"/>
          <w:sz w:val="23"/>
          <w:szCs w:val="23"/>
        </w:rPr>
        <w:t>.</w:t>
      </w:r>
    </w:p>
    <w:p w14:paraId="762DE235" w14:textId="77777777" w:rsidR="002A3408" w:rsidRPr="00A5025C" w:rsidRDefault="002A3408" w:rsidP="002A3408">
      <w:pPr>
        <w:spacing w:line="290" w:lineRule="auto"/>
        <w:ind w:right="20"/>
        <w:jc w:val="both"/>
        <w:rPr>
          <w:rFonts w:ascii="Times New Roman" w:eastAsia="Arial" w:hAnsi="Times New Roman" w:cs="Times New Roman"/>
          <w:color w:val="000000"/>
          <w:sz w:val="23"/>
          <w:szCs w:val="23"/>
        </w:rPr>
      </w:pPr>
    </w:p>
    <w:p w14:paraId="3A523E6E" w14:textId="77777777" w:rsidR="00FF68D4" w:rsidRPr="0050786A" w:rsidRDefault="00FF68D4" w:rsidP="008139AE">
      <w:pPr>
        <w:spacing w:line="0" w:lineRule="atLeast"/>
        <w:jc w:val="both"/>
        <w:rPr>
          <w:rFonts w:ascii="Times New Roman" w:eastAsia="Arial" w:hAnsi="Times New Roman" w:cs="Times New Roman"/>
          <w:b/>
          <w:sz w:val="24"/>
          <w:szCs w:val="24"/>
        </w:rPr>
      </w:pPr>
      <w:r w:rsidRPr="0050786A">
        <w:rPr>
          <w:rFonts w:ascii="Times New Roman" w:eastAsia="Arial" w:hAnsi="Times New Roman" w:cs="Times New Roman"/>
          <w:b/>
          <w:sz w:val="24"/>
          <w:szCs w:val="24"/>
        </w:rPr>
        <w:t>Kötelező mellékletek:</w:t>
      </w:r>
      <w:r w:rsidR="009A4E00" w:rsidRPr="0050786A">
        <w:rPr>
          <w:rFonts w:ascii="Times New Roman" w:eastAsia="Arial" w:hAnsi="Times New Roman" w:cs="Times New Roman"/>
          <w:b/>
          <w:sz w:val="24"/>
          <w:szCs w:val="24"/>
        </w:rPr>
        <w:t xml:space="preserve"> (elektronikusan - Pdf. formátumban)</w:t>
      </w:r>
    </w:p>
    <w:p w14:paraId="0031E685" w14:textId="77777777" w:rsidR="00F21230" w:rsidRPr="0050786A" w:rsidRDefault="00FF68D4" w:rsidP="00F21230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szakmai önéletrajz</w:t>
      </w:r>
      <w:r w:rsidR="009C3DD2" w:rsidRPr="0050786A">
        <w:rPr>
          <w:rFonts w:ascii="Times New Roman" w:eastAsia="Arial" w:hAnsi="Times New Roman" w:cs="Times New Roman"/>
          <w:sz w:val="24"/>
          <w:szCs w:val="24"/>
        </w:rPr>
        <w:t xml:space="preserve"> (</w:t>
      </w:r>
      <w:r w:rsidR="009C3DD2" w:rsidRPr="0050786A">
        <w:rPr>
          <w:rFonts w:ascii="Times New Roman" w:eastAsia="Arial" w:hAnsi="Times New Roman" w:cs="Times New Roman"/>
          <w:b/>
          <w:sz w:val="24"/>
          <w:szCs w:val="24"/>
        </w:rPr>
        <w:t>Europass minta</w:t>
      </w:r>
      <w:r w:rsidR="009C3DD2" w:rsidRPr="0050786A">
        <w:rPr>
          <w:rFonts w:ascii="Times New Roman" w:eastAsia="Arial" w:hAnsi="Times New Roman" w:cs="Times New Roman"/>
          <w:sz w:val="24"/>
          <w:szCs w:val="24"/>
        </w:rPr>
        <w:t>)</w:t>
      </w:r>
      <w:r w:rsidR="00B821BF" w:rsidRPr="0050786A">
        <w:rPr>
          <w:rFonts w:ascii="Times New Roman" w:eastAsia="Arial" w:hAnsi="Times New Roman" w:cs="Times New Roman"/>
          <w:sz w:val="24"/>
          <w:szCs w:val="24"/>
        </w:rPr>
        <w:t>,</w:t>
      </w:r>
    </w:p>
    <w:p w14:paraId="156526A7" w14:textId="77777777" w:rsidR="00F21230" w:rsidRPr="0050786A" w:rsidRDefault="006C61B1" w:rsidP="00F21230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>iskolai végzettséget</w:t>
      </w:r>
      <w:r w:rsidR="00315486" w:rsidRPr="0050786A">
        <w:rPr>
          <w:rFonts w:ascii="Times New Roman" w:eastAsia="Arial" w:hAnsi="Times New Roman" w:cs="Times New Roman"/>
          <w:sz w:val="24"/>
          <w:szCs w:val="24"/>
        </w:rPr>
        <w:t xml:space="preserve"> igazoló okiratok </w:t>
      </w:r>
      <w:r w:rsidR="00562924" w:rsidRPr="0050786A">
        <w:rPr>
          <w:rFonts w:ascii="Times New Roman" w:eastAsia="Arial" w:hAnsi="Times New Roman" w:cs="Times New Roman"/>
          <w:sz w:val="24"/>
          <w:szCs w:val="24"/>
        </w:rPr>
        <w:t>másolta</w:t>
      </w:r>
      <w:r w:rsidR="00B821BF" w:rsidRPr="0050786A">
        <w:rPr>
          <w:rFonts w:ascii="Times New Roman" w:eastAsia="Arial" w:hAnsi="Times New Roman" w:cs="Times New Roman"/>
          <w:sz w:val="24"/>
          <w:szCs w:val="24"/>
        </w:rPr>
        <w:t>,</w:t>
      </w:r>
    </w:p>
    <w:p w14:paraId="6488A032" w14:textId="77777777" w:rsidR="004A1C29" w:rsidRPr="0050786A" w:rsidRDefault="004A1C29" w:rsidP="004A1C29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hAnsi="Times New Roman" w:cs="Times New Roman"/>
          <w:sz w:val="24"/>
          <w:szCs w:val="24"/>
        </w:rPr>
        <w:t>a pályázó nyilatkozata</w:t>
      </w:r>
      <w:r w:rsidR="00DD4707" w:rsidRPr="0050786A">
        <w:rPr>
          <w:rFonts w:ascii="Times New Roman" w:hAnsi="Times New Roman" w:cs="Times New Roman"/>
          <w:b/>
          <w:sz w:val="24"/>
          <w:szCs w:val="24"/>
        </w:rPr>
        <w:t xml:space="preserve"> aláírva,</w:t>
      </w:r>
      <w:r w:rsidRPr="0050786A">
        <w:rPr>
          <w:rFonts w:ascii="Times New Roman" w:hAnsi="Times New Roman" w:cs="Times New Roman"/>
          <w:sz w:val="24"/>
          <w:szCs w:val="24"/>
        </w:rPr>
        <w:t xml:space="preserve"> arra vonatkozóan, hogy büntetlen előéletű és hozzájárul személyi adatai névjegyzékben való közzétételéhez, valamint kezeléséhez (</w:t>
      </w:r>
      <w:r w:rsidR="00FB54C5" w:rsidRPr="0050786A">
        <w:rPr>
          <w:rFonts w:ascii="Times New Roman" w:hAnsi="Times New Roman" w:cs="Times New Roman"/>
          <w:sz w:val="24"/>
          <w:szCs w:val="24"/>
        </w:rPr>
        <w:t>3</w:t>
      </w:r>
      <w:r w:rsidRPr="0050786A">
        <w:rPr>
          <w:rFonts w:ascii="Times New Roman" w:hAnsi="Times New Roman" w:cs="Times New Roman"/>
          <w:sz w:val="24"/>
          <w:szCs w:val="24"/>
        </w:rPr>
        <w:t>. sz. melléklet),</w:t>
      </w:r>
    </w:p>
    <w:p w14:paraId="687689F7" w14:textId="5DF5E06D" w:rsidR="004A1C29" w:rsidRPr="0050786A" w:rsidRDefault="004A1C29" w:rsidP="004A1C29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50786A">
        <w:rPr>
          <w:rFonts w:ascii="Times New Roman" w:hAnsi="Times New Roman" w:cs="Times New Roman"/>
          <w:sz w:val="24"/>
          <w:szCs w:val="24"/>
        </w:rPr>
        <w:t xml:space="preserve">a pályázó pártatlansági, titoktartási és összeférhetetlenségi nyilatkozata </w:t>
      </w:r>
      <w:r w:rsidR="00DD4707" w:rsidRPr="0050786A">
        <w:rPr>
          <w:rFonts w:ascii="Times New Roman" w:hAnsi="Times New Roman" w:cs="Times New Roman"/>
          <w:b/>
          <w:sz w:val="24"/>
          <w:szCs w:val="24"/>
        </w:rPr>
        <w:t xml:space="preserve">aláírva </w:t>
      </w:r>
      <w:r w:rsidRPr="0050786A">
        <w:rPr>
          <w:rFonts w:ascii="Times New Roman" w:hAnsi="Times New Roman" w:cs="Times New Roman"/>
          <w:sz w:val="24"/>
          <w:szCs w:val="24"/>
        </w:rPr>
        <w:t>(</w:t>
      </w:r>
      <w:r w:rsidR="00FB54C5" w:rsidRPr="0050786A">
        <w:rPr>
          <w:rFonts w:ascii="Times New Roman" w:hAnsi="Times New Roman" w:cs="Times New Roman"/>
          <w:sz w:val="24"/>
          <w:szCs w:val="24"/>
        </w:rPr>
        <w:t>4</w:t>
      </w:r>
      <w:r w:rsidRPr="0050786A">
        <w:rPr>
          <w:rFonts w:ascii="Times New Roman" w:hAnsi="Times New Roman" w:cs="Times New Roman"/>
          <w:sz w:val="24"/>
          <w:szCs w:val="24"/>
        </w:rPr>
        <w:t>. sz. melléklet).</w:t>
      </w:r>
    </w:p>
    <w:p w14:paraId="3CAF9CB3" w14:textId="5BD22CC6" w:rsidR="0050786A" w:rsidRPr="00E0013C" w:rsidRDefault="0050786A" w:rsidP="004A1C29">
      <w:pPr>
        <w:numPr>
          <w:ilvl w:val="0"/>
          <w:numId w:val="6"/>
        </w:numPr>
        <w:tabs>
          <w:tab w:val="left" w:pos="720"/>
        </w:tabs>
        <w:spacing w:line="0" w:lineRule="atLeast"/>
        <w:ind w:left="700" w:hanging="346"/>
        <w:rPr>
          <w:rFonts w:ascii="Times New Roman" w:eastAsia="Symbol" w:hAnsi="Times New Roman" w:cs="Times New Roman"/>
          <w:sz w:val="24"/>
          <w:szCs w:val="24"/>
        </w:rPr>
      </w:pPr>
      <w:r w:rsidRPr="00E0013C">
        <w:rPr>
          <w:rFonts w:ascii="Times New Roman" w:eastAsia="Symbol" w:hAnsi="Times New Roman" w:cs="Times New Roman"/>
          <w:sz w:val="24"/>
          <w:szCs w:val="24"/>
        </w:rPr>
        <w:t>Erkölcsi bizonyítvány</w:t>
      </w:r>
    </w:p>
    <w:p w14:paraId="2697B90D" w14:textId="77777777" w:rsidR="00B821BF" w:rsidRPr="0050786A" w:rsidRDefault="00B821BF" w:rsidP="008139AE">
      <w:pPr>
        <w:pStyle w:val="NormlWeb"/>
        <w:spacing w:before="0" w:beforeAutospacing="0" w:after="0" w:afterAutospacing="0"/>
        <w:jc w:val="both"/>
        <w:rPr>
          <w:b/>
        </w:rPr>
      </w:pPr>
    </w:p>
    <w:p w14:paraId="25A2E5EA" w14:textId="77777777" w:rsidR="00562924" w:rsidRPr="0050786A" w:rsidRDefault="00562924" w:rsidP="008139AE">
      <w:pPr>
        <w:pStyle w:val="NormlWeb"/>
        <w:spacing w:before="0" w:beforeAutospacing="0" w:after="0" w:afterAutospacing="0"/>
        <w:jc w:val="both"/>
        <w:rPr>
          <w:b/>
        </w:rPr>
      </w:pPr>
      <w:r w:rsidRPr="0050786A">
        <w:rPr>
          <w:b/>
        </w:rPr>
        <w:t>A pályázat benyújtásának</w:t>
      </w:r>
      <w:r w:rsidR="009A77C1" w:rsidRPr="0050786A">
        <w:rPr>
          <w:b/>
        </w:rPr>
        <w:t xml:space="preserve"> határideje:</w:t>
      </w:r>
      <w:r w:rsidR="00C6289F" w:rsidRPr="0050786A">
        <w:rPr>
          <w:b/>
        </w:rPr>
        <w:t xml:space="preserve"> FOLYAMATOS</w:t>
      </w:r>
    </w:p>
    <w:p w14:paraId="755B12B4" w14:textId="77777777" w:rsidR="00FF68D4" w:rsidRPr="0050786A" w:rsidRDefault="00FF68D4" w:rsidP="008139AE">
      <w:pPr>
        <w:spacing w:line="351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E97548" w14:textId="2D41823E" w:rsidR="00FF68D4" w:rsidRPr="0050786A" w:rsidRDefault="00FF68D4" w:rsidP="008139AE">
      <w:pPr>
        <w:spacing w:line="293" w:lineRule="auto"/>
        <w:ind w:right="120"/>
        <w:jc w:val="both"/>
        <w:rPr>
          <w:rFonts w:ascii="Times New Roman" w:eastAsia="Arial" w:hAnsi="Times New Roman" w:cs="Times New Roman"/>
          <w:sz w:val="24"/>
          <w:szCs w:val="24"/>
        </w:rPr>
      </w:pPr>
      <w:r w:rsidRPr="0050786A">
        <w:rPr>
          <w:rFonts w:ascii="Times New Roman" w:eastAsia="Arial" w:hAnsi="Times New Roman" w:cs="Times New Roman"/>
          <w:sz w:val="24"/>
          <w:szCs w:val="24"/>
        </w:rPr>
        <w:t xml:space="preserve">A pályázatok elbírálása </w:t>
      </w:r>
      <w:r w:rsidR="00E67B15" w:rsidRPr="0050786A">
        <w:rPr>
          <w:rFonts w:ascii="Times New Roman" w:eastAsia="Arial" w:hAnsi="Times New Roman" w:cs="Times New Roman"/>
          <w:sz w:val="24"/>
          <w:szCs w:val="24"/>
        </w:rPr>
        <w:t xml:space="preserve">a beérkezéstől számított </w:t>
      </w:r>
      <w:r w:rsidR="00952FF7" w:rsidRPr="0050786A">
        <w:rPr>
          <w:rFonts w:ascii="Times New Roman" w:eastAsia="Arial" w:hAnsi="Times New Roman" w:cs="Times New Roman"/>
          <w:sz w:val="24"/>
          <w:szCs w:val="24"/>
        </w:rPr>
        <w:t>12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0 napon belül történik. Az elbírálás eredményéről a jelentkező a </w:t>
      </w:r>
      <w:r w:rsidR="00D811FC" w:rsidRPr="0050786A">
        <w:rPr>
          <w:rFonts w:ascii="Times New Roman" w:eastAsia="Arial" w:hAnsi="Times New Roman" w:cs="Times New Roman"/>
          <w:sz w:val="24"/>
          <w:szCs w:val="24"/>
        </w:rPr>
        <w:t>2. számú r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egisztrációs </w:t>
      </w:r>
      <w:r w:rsidR="00BD0A58" w:rsidRPr="0050786A">
        <w:rPr>
          <w:rFonts w:ascii="Times New Roman" w:eastAsia="Arial" w:hAnsi="Times New Roman" w:cs="Times New Roman"/>
          <w:sz w:val="24"/>
          <w:szCs w:val="24"/>
        </w:rPr>
        <w:t>adat</w:t>
      </w:r>
      <w:r w:rsidRPr="0050786A">
        <w:rPr>
          <w:rFonts w:ascii="Times New Roman" w:eastAsia="Arial" w:hAnsi="Times New Roman" w:cs="Times New Roman"/>
          <w:sz w:val="24"/>
          <w:szCs w:val="24"/>
        </w:rPr>
        <w:t>lapon megadott e-mail címre kap értesítést.</w:t>
      </w:r>
    </w:p>
    <w:p w14:paraId="34452898" w14:textId="77777777" w:rsidR="00FF68D4" w:rsidRPr="0050786A" w:rsidRDefault="00FF68D4" w:rsidP="008139AE">
      <w:pPr>
        <w:spacing w:line="346" w:lineRule="exac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331619" w14:textId="20712345" w:rsidR="00FF68D4" w:rsidRPr="00CB649C" w:rsidRDefault="00FF68D4" w:rsidP="008139AE">
      <w:pPr>
        <w:spacing w:line="296" w:lineRule="auto"/>
        <w:ind w:right="120"/>
        <w:jc w:val="both"/>
        <w:rPr>
          <w:rFonts w:ascii="Times New Roman" w:eastAsia="Arial" w:hAnsi="Times New Roman" w:cs="Times New Roman"/>
          <w:sz w:val="23"/>
          <w:szCs w:val="23"/>
        </w:rPr>
      </w:pPr>
      <w:bookmarkStart w:id="0" w:name="_Hlk125963385"/>
      <w:r w:rsidRPr="0050786A">
        <w:rPr>
          <w:rFonts w:ascii="Times New Roman" w:eastAsia="Arial" w:hAnsi="Times New Roman" w:cs="Times New Roman"/>
          <w:sz w:val="24"/>
          <w:szCs w:val="24"/>
        </w:rPr>
        <w:t>A pályázattal kapcsolatban további információt kérhet a</w:t>
      </w:r>
      <w:r w:rsidRPr="0050786A">
        <w:rPr>
          <w:rFonts w:ascii="Times New Roman" w:eastAsia="Arial" w:hAnsi="Times New Roman" w:cs="Times New Roman"/>
          <w:color w:val="0563C1"/>
          <w:sz w:val="24"/>
          <w:szCs w:val="24"/>
        </w:rPr>
        <w:t xml:space="preserve"> </w:t>
      </w:r>
      <w:hyperlink r:id="rId8" w:history="1">
        <w:r w:rsidRPr="0050786A">
          <w:rPr>
            <w:rStyle w:val="Hiperhivatkozs"/>
            <w:rFonts w:ascii="Times New Roman" w:eastAsia="Arial" w:hAnsi="Times New Roman" w:cs="Times New Roman"/>
            <w:sz w:val="24"/>
            <w:szCs w:val="24"/>
          </w:rPr>
          <w:t>vizsgakozpont@hmszc.hu</w:t>
        </w:r>
      </w:hyperlink>
      <w:r w:rsidRPr="0050786A">
        <w:rPr>
          <w:rFonts w:ascii="Times New Roman" w:eastAsia="Arial" w:hAnsi="Times New Roman" w:cs="Times New Roman"/>
          <w:color w:val="0563C1"/>
          <w:sz w:val="24"/>
          <w:szCs w:val="24"/>
          <w:u w:val="single"/>
        </w:rPr>
        <w:t xml:space="preserve"> </w:t>
      </w:r>
      <w:r w:rsidRPr="0050786A">
        <w:rPr>
          <w:rFonts w:ascii="Times New Roman" w:eastAsia="Arial" w:hAnsi="Times New Roman" w:cs="Times New Roman"/>
          <w:sz w:val="24"/>
          <w:szCs w:val="24"/>
          <w:u w:val="single"/>
        </w:rPr>
        <w:t>e</w:t>
      </w:r>
      <w:r w:rsidRPr="0050786A">
        <w:rPr>
          <w:rFonts w:ascii="Times New Roman" w:eastAsia="Arial" w:hAnsi="Times New Roman" w:cs="Times New Roman"/>
          <w:sz w:val="24"/>
          <w:szCs w:val="24"/>
        </w:rPr>
        <w:t>-mail címen v</w:t>
      </w:r>
      <w:r w:rsidR="00AA4886" w:rsidRPr="0050786A">
        <w:rPr>
          <w:rFonts w:ascii="Times New Roman" w:eastAsia="Arial" w:hAnsi="Times New Roman" w:cs="Times New Roman"/>
          <w:sz w:val="24"/>
          <w:szCs w:val="24"/>
        </w:rPr>
        <w:t xml:space="preserve">agy munkaidőben </w:t>
      </w:r>
      <w:r w:rsidR="0031667A">
        <w:rPr>
          <w:rFonts w:ascii="Times New Roman" w:eastAsia="Arial" w:hAnsi="Times New Roman" w:cs="Times New Roman"/>
          <w:sz w:val="24"/>
          <w:szCs w:val="24"/>
        </w:rPr>
        <w:t>Zelei Zoltán</w:t>
      </w:r>
      <w:r w:rsidR="00066D4F" w:rsidRPr="0050786A">
        <w:rPr>
          <w:rFonts w:ascii="Times New Roman" w:eastAsia="Arial" w:hAnsi="Times New Roman" w:cs="Times New Roman"/>
          <w:sz w:val="24"/>
          <w:szCs w:val="24"/>
        </w:rPr>
        <w:t xml:space="preserve"> vizsgaközpont-vezetőtől a</w:t>
      </w:r>
      <w:r w:rsidR="00AA4886" w:rsidRPr="0050786A">
        <w:rPr>
          <w:rFonts w:ascii="Times New Roman" w:eastAsia="Arial" w:hAnsi="Times New Roman" w:cs="Times New Roman"/>
          <w:sz w:val="24"/>
          <w:szCs w:val="24"/>
        </w:rPr>
        <w:t xml:space="preserve"> +36 70 </w:t>
      </w:r>
      <w:r w:rsidR="00CF34F4" w:rsidRPr="0050786A">
        <w:rPr>
          <w:rFonts w:ascii="Times New Roman" w:eastAsia="Arial" w:hAnsi="Times New Roman" w:cs="Times New Roman"/>
          <w:sz w:val="24"/>
          <w:szCs w:val="24"/>
        </w:rPr>
        <w:t>33</w:t>
      </w:r>
      <w:r w:rsidR="0031667A">
        <w:rPr>
          <w:rFonts w:ascii="Times New Roman" w:eastAsia="Arial" w:hAnsi="Times New Roman" w:cs="Times New Roman"/>
          <w:sz w:val="24"/>
          <w:szCs w:val="24"/>
        </w:rPr>
        <w:t>0</w:t>
      </w:r>
      <w:r w:rsidR="00CF34F4" w:rsidRPr="0050786A">
        <w:rPr>
          <w:rFonts w:ascii="Times New Roman" w:eastAsia="Arial" w:hAnsi="Times New Roman" w:cs="Times New Roman"/>
          <w:sz w:val="24"/>
          <w:szCs w:val="24"/>
        </w:rPr>
        <w:t xml:space="preserve"> </w:t>
      </w:r>
      <w:r w:rsidR="0031667A">
        <w:rPr>
          <w:rFonts w:ascii="Times New Roman" w:eastAsia="Arial" w:hAnsi="Times New Roman" w:cs="Times New Roman"/>
          <w:sz w:val="24"/>
          <w:szCs w:val="24"/>
        </w:rPr>
        <w:t>2711</w:t>
      </w:r>
      <w:r w:rsidRPr="0050786A">
        <w:rPr>
          <w:rFonts w:ascii="Times New Roman" w:eastAsia="Arial" w:hAnsi="Times New Roman" w:cs="Times New Roman"/>
          <w:sz w:val="24"/>
          <w:szCs w:val="24"/>
        </w:rPr>
        <w:t xml:space="preserve">- </w:t>
      </w:r>
      <w:r w:rsidR="0031667A">
        <w:rPr>
          <w:rFonts w:ascii="Times New Roman" w:eastAsia="Arial" w:hAnsi="Times New Roman" w:cs="Times New Roman"/>
          <w:sz w:val="24"/>
          <w:szCs w:val="24"/>
        </w:rPr>
        <w:t>e</w:t>
      </w:r>
      <w:r w:rsidRPr="0050786A">
        <w:rPr>
          <w:rFonts w:ascii="Times New Roman" w:eastAsia="Arial" w:hAnsi="Times New Roman" w:cs="Times New Roman"/>
          <w:sz w:val="24"/>
          <w:szCs w:val="24"/>
        </w:rPr>
        <w:t>s telefonszámon</w:t>
      </w:r>
      <w:r w:rsidRPr="00A5025C">
        <w:rPr>
          <w:rFonts w:ascii="Times New Roman" w:eastAsia="Arial" w:hAnsi="Times New Roman" w:cs="Times New Roman"/>
          <w:sz w:val="23"/>
          <w:szCs w:val="23"/>
        </w:rPr>
        <w:t>.</w:t>
      </w:r>
    </w:p>
    <w:bookmarkEnd w:id="0"/>
    <w:p w14:paraId="2EE3B6D8" w14:textId="77777777" w:rsidR="00FF68D4" w:rsidRPr="00CB649C" w:rsidRDefault="00FF68D4">
      <w:pPr>
        <w:rPr>
          <w:rFonts w:ascii="Times New Roman" w:hAnsi="Times New Roman" w:cs="Times New Roman"/>
          <w:sz w:val="23"/>
          <w:szCs w:val="23"/>
        </w:rPr>
      </w:pPr>
    </w:p>
    <w:sectPr w:rsidR="00FF68D4" w:rsidRPr="00CB649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1CA501" w14:textId="77777777" w:rsidR="00492890" w:rsidRDefault="00492890" w:rsidP="00A872A6">
      <w:r>
        <w:separator/>
      </w:r>
    </w:p>
  </w:endnote>
  <w:endnote w:type="continuationSeparator" w:id="0">
    <w:p w14:paraId="25E229C5" w14:textId="77777777" w:rsidR="00492890" w:rsidRDefault="00492890" w:rsidP="00A87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85186150"/>
      <w:docPartObj>
        <w:docPartGallery w:val="Page Numbers (Bottom of Page)"/>
        <w:docPartUnique/>
      </w:docPartObj>
    </w:sdtPr>
    <w:sdtEndPr/>
    <w:sdtContent>
      <w:p w14:paraId="59E2AB30" w14:textId="66B5BEF0" w:rsidR="00072C24" w:rsidRDefault="00072C24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36E6">
          <w:rPr>
            <w:noProof/>
          </w:rPr>
          <w:t>2</w:t>
        </w:r>
        <w:r>
          <w:fldChar w:fldCharType="end"/>
        </w:r>
        <w:r>
          <w:t>/2</w:t>
        </w:r>
      </w:p>
    </w:sdtContent>
  </w:sdt>
  <w:p w14:paraId="67CE3F67" w14:textId="77777777" w:rsidR="00072C24" w:rsidRDefault="00072C2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327D97" w14:textId="77777777" w:rsidR="00492890" w:rsidRDefault="00492890" w:rsidP="00A872A6">
      <w:r>
        <w:separator/>
      </w:r>
    </w:p>
  </w:footnote>
  <w:footnote w:type="continuationSeparator" w:id="0">
    <w:p w14:paraId="7504BC6E" w14:textId="77777777" w:rsidR="00492890" w:rsidRDefault="00492890" w:rsidP="00A87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A90B4" w14:textId="3CF02904" w:rsidR="0086559D" w:rsidRDefault="009E2F5C" w:rsidP="00072C24">
    <w:pPr>
      <w:pBdr>
        <w:bottom w:val="single" w:sz="4" w:space="1" w:color="000000"/>
      </w:pBdr>
      <w:jc w:val="center"/>
      <w:rPr>
        <w:rFonts w:ascii="Arial" w:eastAsia="Arial" w:hAnsi="Arial"/>
        <w:b/>
        <w:sz w:val="10"/>
        <w:szCs w:val="10"/>
      </w:rPr>
    </w:pPr>
    <w:r>
      <w:rPr>
        <w:rFonts w:ascii="Arial" w:eastAsia="Arial" w:hAnsi="Arial"/>
        <w:b/>
        <w:noProof/>
        <w:sz w:val="10"/>
        <w:szCs w:val="10"/>
      </w:rPr>
      <w:drawing>
        <wp:inline distT="0" distB="0" distL="0" distR="0" wp14:anchorId="64624EC6" wp14:editId="1B72FA01">
          <wp:extent cx="5760720" cy="554990"/>
          <wp:effectExtent l="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evélpapír fejléc 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49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6898B60" w14:textId="77777777" w:rsidR="0086559D" w:rsidRPr="002703DB" w:rsidRDefault="0086559D" w:rsidP="00072C24">
    <w:pPr>
      <w:pBdr>
        <w:bottom w:val="single" w:sz="4" w:space="1" w:color="000000"/>
      </w:pBdr>
      <w:jc w:val="center"/>
      <w:rPr>
        <w:rFonts w:ascii="Arial" w:eastAsia="Arial" w:hAnsi="Arial"/>
        <w:b/>
        <w:sz w:val="10"/>
        <w:szCs w:val="10"/>
      </w:rPr>
    </w:pPr>
  </w:p>
  <w:p w14:paraId="51FF92C6" w14:textId="44963324" w:rsidR="004B5CEE" w:rsidRPr="002D3984" w:rsidRDefault="004B5CEE" w:rsidP="004B5CEE">
    <w:pPr>
      <w:pStyle w:val="Listaszerbekezds"/>
      <w:pBdr>
        <w:top w:val="nil"/>
        <w:left w:val="nil"/>
        <w:bottom w:val="nil"/>
        <w:right w:val="nil"/>
        <w:between w:val="nil"/>
      </w:pBdr>
      <w:spacing w:line="276" w:lineRule="auto"/>
      <w:ind w:left="358"/>
      <w:jc w:val="center"/>
      <w:rPr>
        <w:rFonts w:ascii="Times New Roman" w:hAnsi="Times New Roman"/>
        <w:color w:val="000000"/>
        <w:sz w:val="18"/>
        <w:szCs w:val="18"/>
      </w:rPr>
    </w:pPr>
    <w:r w:rsidRPr="000E603E">
      <w:rPr>
        <w:rFonts w:ascii="Times New Roman" w:hAnsi="Times New Roman"/>
        <w:color w:val="000000"/>
        <w:sz w:val="18"/>
        <w:szCs w:val="18"/>
      </w:rPr>
      <w:t>E</w:t>
    </w:r>
    <w:r w:rsidR="005F5892" w:rsidRPr="000E603E">
      <w:rPr>
        <w:rFonts w:ascii="Times New Roman" w:hAnsi="Times New Roman"/>
        <w:color w:val="000000"/>
        <w:sz w:val="18"/>
        <w:szCs w:val="18"/>
      </w:rPr>
      <w:t xml:space="preserve">szvj </w:t>
    </w:r>
    <w:r w:rsidR="00A80A5D">
      <w:rPr>
        <w:rFonts w:ascii="Times New Roman" w:hAnsi="Times New Roman"/>
        <w:color w:val="000000"/>
        <w:sz w:val="18"/>
        <w:szCs w:val="18"/>
      </w:rPr>
      <w:t>6</w:t>
    </w:r>
    <w:r w:rsidR="001C5008">
      <w:rPr>
        <w:rFonts w:ascii="Times New Roman" w:hAnsi="Times New Roman"/>
        <w:color w:val="000000"/>
        <w:sz w:val="18"/>
        <w:szCs w:val="18"/>
      </w:rPr>
      <w:t xml:space="preserve">-3. </w:t>
    </w:r>
    <w:r w:rsidRPr="000E603E">
      <w:rPr>
        <w:rFonts w:ascii="Times New Roman" w:hAnsi="Times New Roman"/>
        <w:color w:val="000000"/>
        <w:sz w:val="18"/>
        <w:szCs w:val="18"/>
      </w:rPr>
      <w:t>sz.mell</w:t>
    </w:r>
    <w:r w:rsidR="005F5892" w:rsidRPr="000E603E">
      <w:rPr>
        <w:rFonts w:ascii="Times New Roman" w:hAnsi="Times New Roman"/>
        <w:color w:val="000000"/>
        <w:sz w:val="18"/>
        <w:szCs w:val="18"/>
      </w:rPr>
      <w:t>.</w:t>
    </w:r>
    <w:r w:rsidR="005F5892">
      <w:rPr>
        <w:rFonts w:ascii="Times New Roman" w:hAnsi="Times New Roman"/>
        <w:color w:val="000000"/>
        <w:sz w:val="18"/>
        <w:szCs w:val="18"/>
      </w:rPr>
      <w:t xml:space="preserve"> </w:t>
    </w:r>
    <w:r w:rsidRPr="00986DC5">
      <w:rPr>
        <w:rFonts w:ascii="Times New Roman" w:hAnsi="Times New Roman"/>
        <w:color w:val="000000"/>
        <w:sz w:val="18"/>
        <w:szCs w:val="18"/>
      </w:rPr>
      <w:t>MÓDOSÍTÁS</w:t>
    </w:r>
    <w:r w:rsidR="005F5892" w:rsidRPr="00986DC5">
      <w:rPr>
        <w:rFonts w:ascii="Times New Roman" w:hAnsi="Times New Roman"/>
        <w:color w:val="000000"/>
        <w:sz w:val="18"/>
        <w:szCs w:val="18"/>
      </w:rPr>
      <w:t xml:space="preserve"> </w:t>
    </w:r>
    <w:r w:rsidR="009F0DAE">
      <w:rPr>
        <w:rFonts w:ascii="Times New Roman" w:hAnsi="Times New Roman"/>
        <w:color w:val="000000"/>
        <w:sz w:val="18"/>
        <w:szCs w:val="18"/>
      </w:rPr>
      <w:t>1</w:t>
    </w:r>
    <w:r w:rsidR="0031667A">
      <w:rPr>
        <w:rFonts w:ascii="Times New Roman" w:hAnsi="Times New Roman"/>
        <w:color w:val="000000"/>
        <w:sz w:val="18"/>
        <w:szCs w:val="18"/>
      </w:rPr>
      <w:t>1</w:t>
    </w:r>
    <w:r w:rsidRPr="00986DC5">
      <w:rPr>
        <w:rFonts w:ascii="Times New Roman" w:hAnsi="Times New Roman"/>
        <w:color w:val="000000"/>
        <w:sz w:val="18"/>
        <w:szCs w:val="18"/>
      </w:rPr>
      <w:tab/>
    </w:r>
    <w:r w:rsidRPr="00986DC5">
      <w:rPr>
        <w:rFonts w:ascii="Times New Roman" w:hAnsi="Times New Roman"/>
        <w:color w:val="000000"/>
        <w:sz w:val="18"/>
        <w:szCs w:val="18"/>
      </w:rPr>
      <w:tab/>
    </w:r>
    <w:r w:rsidR="005F5892" w:rsidRPr="00986DC5">
      <w:rPr>
        <w:rFonts w:ascii="Times New Roman" w:hAnsi="Times New Roman"/>
        <w:color w:val="000000"/>
        <w:sz w:val="18"/>
        <w:szCs w:val="18"/>
      </w:rPr>
      <w:tab/>
    </w:r>
    <w:r w:rsidR="005F5892" w:rsidRPr="00986DC5">
      <w:rPr>
        <w:rFonts w:ascii="Times New Roman" w:hAnsi="Times New Roman"/>
        <w:color w:val="000000"/>
        <w:sz w:val="18"/>
        <w:szCs w:val="18"/>
      </w:rPr>
      <w:tab/>
    </w:r>
    <w:r w:rsidR="001C5008" w:rsidRPr="00986DC5">
      <w:rPr>
        <w:rFonts w:ascii="Times New Roman" w:hAnsi="Times New Roman"/>
        <w:color w:val="000000"/>
        <w:sz w:val="18"/>
        <w:szCs w:val="18"/>
      </w:rPr>
      <w:tab/>
    </w:r>
    <w:r w:rsidRPr="00986DC5">
      <w:rPr>
        <w:rFonts w:ascii="Times New Roman" w:hAnsi="Times New Roman"/>
        <w:color w:val="000000"/>
        <w:sz w:val="18"/>
        <w:szCs w:val="18"/>
      </w:rPr>
      <w:t xml:space="preserve">Módosítás érvénybe lép: </w:t>
    </w:r>
    <w:r w:rsidR="009F0DAE">
      <w:rPr>
        <w:rFonts w:ascii="Times New Roman" w:hAnsi="Times New Roman"/>
        <w:color w:val="000000"/>
        <w:sz w:val="18"/>
        <w:szCs w:val="18"/>
      </w:rPr>
      <w:t>2025.</w:t>
    </w:r>
    <w:r w:rsidR="0031667A">
      <w:rPr>
        <w:rFonts w:ascii="Times New Roman" w:hAnsi="Times New Roman"/>
        <w:color w:val="000000"/>
        <w:sz w:val="18"/>
        <w:szCs w:val="18"/>
      </w:rPr>
      <w:t>12.16.</w:t>
    </w:r>
  </w:p>
  <w:p w14:paraId="54AE8EA5" w14:textId="77777777" w:rsidR="006A0D33" w:rsidRPr="00072C24" w:rsidRDefault="006A0D33" w:rsidP="004B5CEE">
    <w:pPr>
      <w:pBdr>
        <w:top w:val="nil"/>
        <w:left w:val="nil"/>
        <w:bottom w:val="nil"/>
        <w:right w:val="nil"/>
        <w:between w:val="nil"/>
      </w:pBdr>
      <w:spacing w:line="276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9495CFE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2AE8944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625558E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238E1F28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46E87CCC"/>
    <w:lvl w:ilvl="0" w:tplc="FFFFFFFF">
      <w:start w:val="1"/>
      <w:numFmt w:val="bullet"/>
      <w:lvlText w:val="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326A3D53"/>
    <w:multiLevelType w:val="hybridMultilevel"/>
    <w:tmpl w:val="8D94D8C2"/>
    <w:lvl w:ilvl="0" w:tplc="040E0005">
      <w:start w:val="1"/>
      <w:numFmt w:val="bullet"/>
      <w:lvlText w:val=""/>
      <w:lvlJc w:val="left"/>
      <w:rPr>
        <w:rFonts w:ascii="Wingdings" w:hAnsi="Wingdings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79783C0E"/>
    <w:multiLevelType w:val="hybridMultilevel"/>
    <w:tmpl w:val="85D6E7DA"/>
    <w:lvl w:ilvl="0" w:tplc="5D3C48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72A6"/>
    <w:rsid w:val="000543A6"/>
    <w:rsid w:val="00066D4F"/>
    <w:rsid w:val="00072C24"/>
    <w:rsid w:val="00094494"/>
    <w:rsid w:val="000C1B24"/>
    <w:rsid w:val="000D411C"/>
    <w:rsid w:val="000E603E"/>
    <w:rsid w:val="000F3069"/>
    <w:rsid w:val="000F7D9A"/>
    <w:rsid w:val="0011036C"/>
    <w:rsid w:val="00111AAE"/>
    <w:rsid w:val="00180904"/>
    <w:rsid w:val="001C5008"/>
    <w:rsid w:val="002468BE"/>
    <w:rsid w:val="00293C19"/>
    <w:rsid w:val="002A3408"/>
    <w:rsid w:val="00315486"/>
    <w:rsid w:val="0031667A"/>
    <w:rsid w:val="003176CB"/>
    <w:rsid w:val="00324F6C"/>
    <w:rsid w:val="0038179F"/>
    <w:rsid w:val="003A6043"/>
    <w:rsid w:val="003E3A2D"/>
    <w:rsid w:val="003E6EFE"/>
    <w:rsid w:val="00425F73"/>
    <w:rsid w:val="00444AF9"/>
    <w:rsid w:val="004641A2"/>
    <w:rsid w:val="00465A5C"/>
    <w:rsid w:val="00492890"/>
    <w:rsid w:val="004A1C29"/>
    <w:rsid w:val="004B5CEE"/>
    <w:rsid w:val="004E3297"/>
    <w:rsid w:val="0050786A"/>
    <w:rsid w:val="00510C29"/>
    <w:rsid w:val="00511FB9"/>
    <w:rsid w:val="00524BA0"/>
    <w:rsid w:val="00536714"/>
    <w:rsid w:val="00536F3C"/>
    <w:rsid w:val="00562924"/>
    <w:rsid w:val="00577971"/>
    <w:rsid w:val="005F5892"/>
    <w:rsid w:val="006142A2"/>
    <w:rsid w:val="006152F1"/>
    <w:rsid w:val="00622CD4"/>
    <w:rsid w:val="006613CE"/>
    <w:rsid w:val="00671302"/>
    <w:rsid w:val="006A0D33"/>
    <w:rsid w:val="006B6291"/>
    <w:rsid w:val="006C61B1"/>
    <w:rsid w:val="006D6A64"/>
    <w:rsid w:val="006F0249"/>
    <w:rsid w:val="0074649B"/>
    <w:rsid w:val="008139AE"/>
    <w:rsid w:val="0085282D"/>
    <w:rsid w:val="0086559D"/>
    <w:rsid w:val="00875019"/>
    <w:rsid w:val="008A5BA9"/>
    <w:rsid w:val="008D1D61"/>
    <w:rsid w:val="008F36E6"/>
    <w:rsid w:val="00952FF7"/>
    <w:rsid w:val="00981969"/>
    <w:rsid w:val="00986DC5"/>
    <w:rsid w:val="009A19B6"/>
    <w:rsid w:val="009A4E00"/>
    <w:rsid w:val="009A77C1"/>
    <w:rsid w:val="009B4D5F"/>
    <w:rsid w:val="009C3DD2"/>
    <w:rsid w:val="009C4829"/>
    <w:rsid w:val="009D3F74"/>
    <w:rsid w:val="009E2F5C"/>
    <w:rsid w:val="009F0DAE"/>
    <w:rsid w:val="00A5025C"/>
    <w:rsid w:val="00A5181B"/>
    <w:rsid w:val="00A55E7F"/>
    <w:rsid w:val="00A80A5D"/>
    <w:rsid w:val="00A872A6"/>
    <w:rsid w:val="00A875C0"/>
    <w:rsid w:val="00AA1E8D"/>
    <w:rsid w:val="00AA4748"/>
    <w:rsid w:val="00AA4886"/>
    <w:rsid w:val="00B12437"/>
    <w:rsid w:val="00B134A1"/>
    <w:rsid w:val="00B56705"/>
    <w:rsid w:val="00B821BF"/>
    <w:rsid w:val="00B9583B"/>
    <w:rsid w:val="00BD0A58"/>
    <w:rsid w:val="00C11437"/>
    <w:rsid w:val="00C6289F"/>
    <w:rsid w:val="00C667AA"/>
    <w:rsid w:val="00C756DD"/>
    <w:rsid w:val="00C84B2A"/>
    <w:rsid w:val="00CB1D74"/>
    <w:rsid w:val="00CB649C"/>
    <w:rsid w:val="00CF34F4"/>
    <w:rsid w:val="00D14C59"/>
    <w:rsid w:val="00D407FC"/>
    <w:rsid w:val="00D50048"/>
    <w:rsid w:val="00D53AE0"/>
    <w:rsid w:val="00D76BD2"/>
    <w:rsid w:val="00D811FC"/>
    <w:rsid w:val="00DB0A26"/>
    <w:rsid w:val="00DD4707"/>
    <w:rsid w:val="00DE3DE3"/>
    <w:rsid w:val="00E0013C"/>
    <w:rsid w:val="00E02D46"/>
    <w:rsid w:val="00E55C6C"/>
    <w:rsid w:val="00E67B15"/>
    <w:rsid w:val="00E90F5D"/>
    <w:rsid w:val="00F21230"/>
    <w:rsid w:val="00FB54C5"/>
    <w:rsid w:val="00FE1EC5"/>
    <w:rsid w:val="00FF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62A03ED4"/>
  <w15:chartTrackingRefBased/>
  <w15:docId w15:val="{F72A43A4-C962-4353-9B98-5BBE63AE2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F68D4"/>
    <w:pPr>
      <w:spacing w:after="0" w:line="240" w:lineRule="auto"/>
    </w:pPr>
    <w:rPr>
      <w:rFonts w:ascii="Calibri" w:eastAsia="Calibri" w:hAnsi="Calibri" w:cs="Arial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872A6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872A6"/>
  </w:style>
  <w:style w:type="paragraph" w:styleId="llb">
    <w:name w:val="footer"/>
    <w:basedOn w:val="Norml"/>
    <w:link w:val="llbChar"/>
    <w:uiPriority w:val="99"/>
    <w:unhideWhenUsed/>
    <w:rsid w:val="00A872A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872A6"/>
  </w:style>
  <w:style w:type="character" w:styleId="Hiperhivatkozs">
    <w:name w:val="Hyperlink"/>
    <w:basedOn w:val="Bekezdsalapbettpusa"/>
    <w:uiPriority w:val="99"/>
    <w:unhideWhenUsed/>
    <w:rsid w:val="00FF68D4"/>
    <w:rPr>
      <w:color w:val="0563C1" w:themeColor="hyperlink"/>
      <w:u w:val="single"/>
    </w:rPr>
  </w:style>
  <w:style w:type="paragraph" w:styleId="NormlWeb">
    <w:name w:val="Normal (Web)"/>
    <w:basedOn w:val="Norml"/>
    <w:uiPriority w:val="99"/>
    <w:semiHidden/>
    <w:unhideWhenUsed/>
    <w:rsid w:val="0056292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B821BF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67B15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7B15"/>
    <w:rPr>
      <w:rFonts w:ascii="Segoe UI" w:eastAsia="Calibri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sgakozpont@hmszc.h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vizsgakozpont@hmszc.h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Szőke Csilla</dc:creator>
  <cp:keywords/>
  <dc:description/>
  <cp:lastModifiedBy>Bódi Nikoletta</cp:lastModifiedBy>
  <cp:revision>16</cp:revision>
  <cp:lastPrinted>2023-02-09T14:01:00Z</cp:lastPrinted>
  <dcterms:created xsi:type="dcterms:W3CDTF">2024-08-27T08:10:00Z</dcterms:created>
  <dcterms:modified xsi:type="dcterms:W3CDTF">2026-02-10T13:07:00Z</dcterms:modified>
</cp:coreProperties>
</file>